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B5182E4" w14:textId="77777777" w:rsidR="008F0F6E" w:rsidRPr="008F0F6E" w:rsidRDefault="008F0F6E" w:rsidP="008F0F6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8F0F6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11174B68" w:rsidR="006A411C" w:rsidRPr="00584D44" w:rsidRDefault="008F0F6E" w:rsidP="008F0F6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F0F6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w km 2+160 ÷ 3+700 w m. Kliszów</w:t>
      </w:r>
      <w:r w:rsidR="005F4662" w:rsidRPr="005F4662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22627" w14:textId="77777777" w:rsidR="00B12324" w:rsidRDefault="00B12324" w:rsidP="00AC1A4B">
      <w:r>
        <w:separator/>
      </w:r>
    </w:p>
  </w:endnote>
  <w:endnote w:type="continuationSeparator" w:id="0">
    <w:p w14:paraId="257E01D6" w14:textId="77777777" w:rsidR="00B12324" w:rsidRDefault="00B1232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05BEE" w14:textId="77777777" w:rsidR="00B12324" w:rsidRDefault="00B12324" w:rsidP="00AC1A4B">
      <w:r>
        <w:separator/>
      </w:r>
    </w:p>
  </w:footnote>
  <w:footnote w:type="continuationSeparator" w:id="0">
    <w:p w14:paraId="46F69722" w14:textId="77777777" w:rsidR="00B12324" w:rsidRDefault="00B1232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0B62C7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F0F6E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2021-02-17T13:12:00Z</dcterms:created>
  <dcterms:modified xsi:type="dcterms:W3CDTF">2025-03-06T08:32:00Z</dcterms:modified>
</cp:coreProperties>
</file>